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D65359D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00</w:t>
      </w:r>
      <w:r w:rsidR="00893676">
        <w:rPr>
          <w:rFonts w:ascii="Garamond" w:hAnsi="Garamond"/>
          <w:sz w:val="24"/>
          <w:szCs w:val="24"/>
        </w:rPr>
        <w:t>2</w:t>
      </w:r>
      <w:r w:rsidRPr="00807007">
        <w:rPr>
          <w:rFonts w:ascii="Garamond" w:hAnsi="Garamond"/>
          <w:sz w:val="24"/>
          <w:szCs w:val="24"/>
        </w:rPr>
        <w:t>-2021</w:t>
      </w:r>
    </w:p>
    <w:p w14:paraId="734915B7" w14:textId="4A28FDD9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893676" w:rsidRPr="005A487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https://zakazky.zcu.cz/contract_display_4444.html</w:t>
        </w:r>
      </w:hyperlink>
    </w:p>
    <w:p w14:paraId="2B5F5335" w14:textId="2EFA5F65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908B209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93676">
        <w:rPr>
          <w:rFonts w:ascii="Garamond" w:hAnsi="Garamond" w:cs="Arial"/>
          <w:b/>
          <w:sz w:val="22"/>
          <w:szCs w:val="22"/>
        </w:rPr>
        <w:t>22</w:t>
      </w:r>
      <w:r w:rsidR="006C4DD5" w:rsidRPr="0059057F">
        <w:rPr>
          <w:rFonts w:ascii="Garamond" w:hAnsi="Garamond" w:cs="Arial"/>
          <w:b/>
          <w:sz w:val="22"/>
          <w:szCs w:val="22"/>
        </w:rPr>
        <w:t>.02.2021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59057F">
        <w:rPr>
          <w:rFonts w:ascii="Garamond" w:hAnsi="Garamond" w:cs="Arial"/>
          <w:b/>
          <w:sz w:val="22"/>
          <w:szCs w:val="22"/>
        </w:rPr>
        <w:t>09:00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2F4310F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5B933EF9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06580CBB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  <w:highlight w:val="cyan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584BD0A8" w14:textId="45117601" w:rsidR="003A2A0C" w:rsidRPr="000F7BD7" w:rsidRDefault="002E4EFD" w:rsidP="000F7BD7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13.2 </w:t>
      </w:r>
      <w:r>
        <w:rPr>
          <w:rFonts w:ascii="Garamond" w:hAnsi="Garamond"/>
          <w:sz w:val="22"/>
          <w:szCs w:val="22"/>
        </w:rPr>
        <w:tab/>
      </w:r>
      <w:r w:rsidR="005E1AA8" w:rsidRPr="00D452F8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="005E1AA8"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0F7BD7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="005E1AA8"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="005E1AA8"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="005E1AA8"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6C4DD5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C4DD5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6C4DD5">
        <w:rPr>
          <w:rFonts w:ascii="Garamond" w:hAnsi="Garamond" w:cs="Arial"/>
          <w:b/>
          <w:sz w:val="22"/>
          <w:szCs w:val="22"/>
        </w:rPr>
        <w:t>doplněn</w:t>
      </w:r>
      <w:r w:rsidRPr="006C4DD5">
        <w:rPr>
          <w:rFonts w:ascii="Garamond" w:hAnsi="Garamond" w:cs="Arial"/>
          <w:b/>
          <w:sz w:val="22"/>
          <w:szCs w:val="22"/>
        </w:rPr>
        <w:t>a</w:t>
      </w:r>
      <w:r w:rsidR="003D52BD" w:rsidRPr="006C4DD5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6C4DD5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2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825324" w14:textId="77777777" w:rsidR="004C07AF" w:rsidRDefault="004C07AF" w:rsidP="00795AAC">
      <w:r>
        <w:separator/>
      </w:r>
    </w:p>
  </w:endnote>
  <w:endnote w:type="continuationSeparator" w:id="0">
    <w:p w14:paraId="48A4FC50" w14:textId="77777777" w:rsidR="004C07AF" w:rsidRDefault="004C07A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0108C7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93676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93676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72F50E" w14:textId="77777777" w:rsidR="004C07AF" w:rsidRDefault="004C07AF" w:rsidP="00795AAC">
      <w:r>
        <w:separator/>
      </w:r>
    </w:p>
  </w:footnote>
  <w:footnote w:type="continuationSeparator" w:id="0">
    <w:p w14:paraId="6AE0AC66" w14:textId="77777777" w:rsidR="004C07AF" w:rsidRDefault="004C07A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2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1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3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4"/>
  </w:num>
  <w:num w:numId="2">
    <w:abstractNumId w:val="19"/>
  </w:num>
  <w:num w:numId="3">
    <w:abstractNumId w:val="38"/>
  </w:num>
  <w:num w:numId="4">
    <w:abstractNumId w:val="15"/>
  </w:num>
  <w:num w:numId="5">
    <w:abstractNumId w:val="42"/>
  </w:num>
  <w:num w:numId="6">
    <w:abstractNumId w:val="37"/>
  </w:num>
  <w:num w:numId="7">
    <w:abstractNumId w:val="40"/>
  </w:num>
  <w:num w:numId="8">
    <w:abstractNumId w:val="26"/>
  </w:num>
  <w:num w:numId="9">
    <w:abstractNumId w:val="25"/>
  </w:num>
  <w:num w:numId="10">
    <w:abstractNumId w:val="41"/>
  </w:num>
  <w:num w:numId="11">
    <w:abstractNumId w:val="39"/>
  </w:num>
  <w:num w:numId="12">
    <w:abstractNumId w:val="35"/>
  </w:num>
  <w:num w:numId="13">
    <w:abstractNumId w:val="18"/>
  </w:num>
  <w:num w:numId="14">
    <w:abstractNumId w:val="33"/>
  </w:num>
  <w:num w:numId="15">
    <w:abstractNumId w:val="23"/>
  </w:num>
  <w:num w:numId="16">
    <w:abstractNumId w:val="24"/>
  </w:num>
  <w:num w:numId="17">
    <w:abstractNumId w:val="16"/>
  </w:num>
  <w:num w:numId="18">
    <w:abstractNumId w:val="32"/>
  </w:num>
  <w:num w:numId="19">
    <w:abstractNumId w:val="29"/>
  </w:num>
  <w:num w:numId="20">
    <w:abstractNumId w:val="27"/>
  </w:num>
  <w:num w:numId="21">
    <w:abstractNumId w:val="31"/>
  </w:num>
  <w:num w:numId="22">
    <w:abstractNumId w:val="21"/>
  </w:num>
  <w:num w:numId="23">
    <w:abstractNumId w:val="20"/>
  </w:num>
  <w:num w:numId="24">
    <w:abstractNumId w:val="43"/>
  </w:num>
  <w:num w:numId="25">
    <w:abstractNumId w:val="22"/>
  </w:num>
  <w:num w:numId="26">
    <w:abstractNumId w:val="28"/>
  </w:num>
  <w:num w:numId="27">
    <w:abstractNumId w:val="30"/>
  </w:num>
  <w:num w:numId="28">
    <w:abstractNumId w:val="17"/>
  </w:num>
  <w:num w:numId="29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621D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D05C8"/>
    <w:rsid w:val="000D7326"/>
    <w:rsid w:val="000E055D"/>
    <w:rsid w:val="000E3DE6"/>
    <w:rsid w:val="000F34D8"/>
    <w:rsid w:val="000F7BD7"/>
    <w:rsid w:val="0010541F"/>
    <w:rsid w:val="001142E9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5EFB"/>
    <w:rsid w:val="001905EC"/>
    <w:rsid w:val="001A30F6"/>
    <w:rsid w:val="001A5C42"/>
    <w:rsid w:val="001B4B7A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C4B"/>
    <w:rsid w:val="00295C60"/>
    <w:rsid w:val="002B4A7E"/>
    <w:rsid w:val="002B59B9"/>
    <w:rsid w:val="002C475A"/>
    <w:rsid w:val="002C7593"/>
    <w:rsid w:val="002D62A7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1988"/>
    <w:rsid w:val="00324905"/>
    <w:rsid w:val="00331F6E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6F6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C07AF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CF2"/>
    <w:rsid w:val="0055137A"/>
    <w:rsid w:val="00571557"/>
    <w:rsid w:val="0059057F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670"/>
    <w:rsid w:val="006C4DD5"/>
    <w:rsid w:val="006C69C1"/>
    <w:rsid w:val="006D0C83"/>
    <w:rsid w:val="006D14F5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80026"/>
    <w:rsid w:val="007919B3"/>
    <w:rsid w:val="00792068"/>
    <w:rsid w:val="00795AAC"/>
    <w:rsid w:val="007A5DDA"/>
    <w:rsid w:val="007B02AC"/>
    <w:rsid w:val="007C04E9"/>
    <w:rsid w:val="007C5244"/>
    <w:rsid w:val="007D473B"/>
    <w:rsid w:val="007D7BDF"/>
    <w:rsid w:val="008009FE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676"/>
    <w:rsid w:val="00893EAD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6008"/>
    <w:rsid w:val="009731AC"/>
    <w:rsid w:val="00973532"/>
    <w:rsid w:val="00982E28"/>
    <w:rsid w:val="00986118"/>
    <w:rsid w:val="00994EC1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25E4B"/>
    <w:rsid w:val="00B31681"/>
    <w:rsid w:val="00B35FCD"/>
    <w:rsid w:val="00B507B9"/>
    <w:rsid w:val="00B75A72"/>
    <w:rsid w:val="00B92754"/>
    <w:rsid w:val="00BA2E0E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4A33"/>
    <w:rsid w:val="00D860AA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3430F"/>
    <w:rsid w:val="00E454BE"/>
    <w:rsid w:val="00E479D0"/>
    <w:rsid w:val="00E52467"/>
    <w:rsid w:val="00E53764"/>
    <w:rsid w:val="00E57361"/>
    <w:rsid w:val="00E66C11"/>
    <w:rsid w:val="00E71AE1"/>
    <w:rsid w:val="00E7390F"/>
    <w:rsid w:val="00E760FE"/>
    <w:rsid w:val="00E76775"/>
    <w:rsid w:val="00E929D9"/>
    <w:rsid w:val="00E97754"/>
    <w:rsid w:val="00EB194D"/>
    <w:rsid w:val="00EB4ACA"/>
    <w:rsid w:val="00EB6175"/>
    <w:rsid w:val="00EB7A9F"/>
    <w:rsid w:val="00EC3FE3"/>
    <w:rsid w:val="00EC4412"/>
    <w:rsid w:val="00EC4F3F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578D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azky.zcu.cz/contract_display_4444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0gtSjUAiKc88VQggIPUk8KbAvF8=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cEJKE8xs2nAAIzg0tT5M+TLx3dc=</DigestValue>
    </Reference>
  </SignedInfo>
  <SignatureValue>iH49uorjlrXqaKxH1A+/ur60JZWWDWzjbabmav79AjwRSeU02LFiyxiDU17aBInnk9LuGwiBEiP5
IRNmlV5R2eBabg0e0BG8h+FJFiHst1kW9WB0wuRJTUUgdJmk7889g7EJplZOWZgOONKfdZgzH9g+
ofs11lBWQ+7H3ccIfIAGc5OjFzDGRvreKvL1ckQ5ysOObISGVh+wl6FFsXDZoIJTfwV+PIFbkcEt
85P+CuRHNe2zonOc4m2khLBBzhD8bPSUzPD0K6F9wFJ804foecf/XxDmgJFBRCZE5YjDkLFjEJXW
eiFKiKUzhZY2jlVTD8wN2OWIslUkyOrctkPr2g==</SignatureValue>
  <KeyInfo>
    <X509Data>
      <X509Certificate>MIIIkDCCBnigAwIBAgIEAVFugTANBgkqhkiG9w0BAQsFADBpMQswCQYDVQQGEwJDWjEXMBUGA1UE
YRMOTlRSQ1otNDcxMTQ5ODMxHTAbBgNVBAoMFMSMZXNrw6EgcG/FoXRhLCBzLnAuMSIwIAYDVQQD
ExlQb3N0U2lnbnVtIFF1YWxpZmllZCBDQSA0MB4XDTIwMDQxNTEyMjcyMVoXDTIxMDUwNTEyMjcy
MVowgesxCzAJBgNVBAYTAkNaMRcwFQYDVQRhEw5OVFJDWi00OTc3NzUxMzEqMCgGA1UECgwhWsOh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BAwTCHJlZmVyZW50MIIBIjANBgkqhkiG9w0BAQEFAAOCAQ8AMIIBCgKCAQEAihfWhu6G37LH3BMW
jKyPw7pqX+dd8iFdduLYrHwqL0iBHmMTJBMwtwsnivyZGeWJ+giGG2ZrbPgRvXoYfp48kHLm9Mbe
B8YRsKTrFc4bG24lH70WCzO3EjquBcBAgOA40F/yrX1+ZGzD/V5DVa33zWjGfuMZ2miU5uFUy1WO
X7o4TG5zAzFFbmE7KbnvbqhAOUUNiTK+63p8jkWWtDxdHt2qTZ5OMu8DzCxsrMqgsvFPgX8HT34L
JOmCowrEk78N7bxa/9GYLXU30oHAxahNytQtwXkeGt511Z3LdOISbvv5Jgc1X+KjaKwt0QjxqSOb
KAEUFZ4afrOzEVdu9AJAnQIDAQABo4IDuzCCA7cwOAYDVR0RBDEwL4ESaWhvc2tvdmFAcHMuemN1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QAEAMIGbBggrBgEFBQcBAwSBjjCBizAIBgYEAI5GAQEwagYGBACORgEFMGAwLhYoaHR0cHM6Ly93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Dprs2pTr2V0/RwaYLXbkAUChh4k=</DigestValue>
      </Reference>
      <Reference URI="/word/styles.xml?ContentType=application/vnd.openxmlformats-officedocument.wordprocessingml.styles+xml">
        <DigestMethod Algorithm="http://www.w3.org/2000/09/xmldsig#sha1"/>
        <DigestValue>l8DJt3iym2AuC5y3uP2++4F0qrs=</DigestValue>
      </Reference>
      <Reference URI="/word/numbering.xml?ContentType=application/vnd.openxmlformats-officedocument.wordprocessingml.numbering+xml">
        <DigestMethod Algorithm="http://www.w3.org/2000/09/xmldsig#sha1"/>
        <DigestValue>dTehHe4dKZ5xCyI9aJRqW4wodn8=</DigestValue>
      </Reference>
      <Reference URI="/word/fontTable.xml?ContentType=application/vnd.openxmlformats-officedocument.wordprocessingml.fontTable+xml">
        <DigestMethod Algorithm="http://www.w3.org/2000/09/xmldsig#sha1"/>
        <DigestValue>GuNXF+5xgrP7UZpMgK4Kd2q9SCw=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F97HT+xp90u+cqmdAnr6AbFMZxQ=</DigestValue>
      </Reference>
      <Reference URI="/word/document.xml?ContentType=application/vnd.openxmlformats-officedocument.wordprocessingml.document.main+xml">
        <DigestMethod Algorithm="http://www.w3.org/2000/09/xmldsig#sha1"/>
        <DigestValue>1FYJQ5zC0bERAJLU7kPl4fci+1E=</DigestValue>
      </Reference>
      <Reference URI="/word/stylesWithEffects.xml?ContentType=application/vnd.ms-word.stylesWithEffects+xml">
        <DigestMethod Algorithm="http://www.w3.org/2000/09/xmldsig#sha1"/>
        <DigestValue>mzOk0ngEwtECSwb8tEKQzm/nkI4=</DigestValue>
      </Reference>
      <Reference URI="/word/footnotes.xml?ContentType=application/vnd.openxmlformats-officedocument.wordprocessingml.footnotes+xml">
        <DigestMethod Algorithm="http://www.w3.org/2000/09/xmldsig#sha1"/>
        <DigestValue>Imn5iTlXJehQLwSEUuv+bsG677k=</DigestValue>
      </Reference>
      <Reference URI="/word/endnotes.xml?ContentType=application/vnd.openxmlformats-officedocument.wordprocessingml.endnotes+xml">
        <DigestMethod Algorithm="http://www.w3.org/2000/09/xmldsig#sha1"/>
        <DigestValue>voKd4T1gDaLMvsteju76/QD6rvU=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+9LM+S7KMg9v+7emkr9a6AosSKw=</DigestValue>
      </Reference>
    </Manifest>
    <SignatureProperties>
      <SignatureProperty Id="idSignatureTime" Target="#idPackageSignature">
        <mdssi:SignatureTime>
          <mdssi:Format>YYYY-MM-DDThh:mm:ssTZD</mdssi:Format>
          <mdssi:Value>2021-02-09T09:08:14Z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2021-02-09T09:08:14Z</xd:SigningTime>
          <xd:SigningCertificate>
            <xd:Cert>
              <xd:CertDigest>
                <DigestMethod Algorithm="http://www.w3.org/2000/09/xmldsig#sha1"/>
                <DigestValue>2CIU310PBMKeniChWAqkWaZPqpo=</DigestValue>
              </xd:CertDigest>
              <xd:IssuerSerial>
                <X509IssuerName>CN=PostSignum Qualified CA 4, O="Česká pošta, s.p.", OID.2.5.4.97=NTRCZ-47114983, C=CZ</X509IssuerName>
                <X509SerialNumber>22113921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5F5C67-EDCE-4D7D-9E6F-7669337B3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1764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4</cp:revision>
  <cp:lastPrinted>2018-08-08T13:48:00Z</cp:lastPrinted>
  <dcterms:created xsi:type="dcterms:W3CDTF">2021-01-20T12:47:00Z</dcterms:created>
  <dcterms:modified xsi:type="dcterms:W3CDTF">2021-02-09T09:08:00Z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